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291" w:rightChars="139"/>
        <w:jc w:val="left"/>
        <w:rPr>
          <w:rFonts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sz w:val="32"/>
          <w:szCs w:val="32"/>
        </w:rPr>
        <w:t>2</w:t>
      </w:r>
    </w:p>
    <w:p>
      <w:pPr>
        <w:spacing w:line="560" w:lineRule="exact"/>
        <w:ind w:right="291" w:rightChars="139"/>
        <w:jc w:val="left"/>
        <w:rPr>
          <w:rFonts w:ascii="黑体" w:hAnsi="黑体" w:eastAsia="黑体" w:cs="黑体"/>
          <w:color w:val="000000"/>
          <w:sz w:val="32"/>
          <w:szCs w:val="32"/>
        </w:rPr>
      </w:pPr>
    </w:p>
    <w:p>
      <w:pPr>
        <w:tabs>
          <w:tab w:val="left" w:pos="480"/>
        </w:tabs>
        <w:spacing w:line="288" w:lineRule="auto"/>
        <w:jc w:val="center"/>
        <w:rPr>
          <w:rFonts w:ascii="方正小标宋_GBK" w:hAnsi="方正小标宋_GBK" w:eastAsia="方正小标宋_GBK"/>
          <w:bCs/>
          <w:spacing w:val="6"/>
          <w:sz w:val="52"/>
          <w:szCs w:val="20"/>
        </w:rPr>
      </w:pPr>
      <w:r>
        <w:rPr>
          <w:rFonts w:hint="eastAsia" w:ascii="方正小标宋_GBK" w:hAnsi="方正小标宋_GBK" w:eastAsia="方正小标宋_GBK"/>
          <w:bCs/>
          <w:spacing w:val="6"/>
          <w:sz w:val="52"/>
          <w:szCs w:val="20"/>
        </w:rPr>
        <w:t>海南省高等学校</w:t>
      </w:r>
    </w:p>
    <w:p>
      <w:pPr>
        <w:tabs>
          <w:tab w:val="left" w:pos="480"/>
        </w:tabs>
        <w:spacing w:line="288" w:lineRule="auto"/>
        <w:jc w:val="center"/>
        <w:rPr>
          <w:rFonts w:ascii="方正小标宋_GBK" w:hAnsi="方正小标宋_GBK" w:eastAsia="方正小标宋_GBK"/>
          <w:bCs/>
          <w:spacing w:val="6"/>
          <w:sz w:val="52"/>
          <w:szCs w:val="20"/>
        </w:rPr>
      </w:pPr>
      <w:r>
        <w:rPr>
          <w:rFonts w:hint="eastAsia" w:ascii="方正小标宋_GBK" w:hAnsi="方正小标宋_GBK" w:eastAsia="方正小标宋_GBK"/>
          <w:bCs/>
          <w:spacing w:val="6"/>
          <w:sz w:val="52"/>
          <w:szCs w:val="20"/>
        </w:rPr>
        <w:t>教育教学改革研究项目申请书</w:t>
      </w:r>
    </w:p>
    <w:p>
      <w:pPr>
        <w:tabs>
          <w:tab w:val="left" w:pos="480"/>
        </w:tabs>
        <w:spacing w:line="288" w:lineRule="auto"/>
        <w:jc w:val="center"/>
        <w:rPr>
          <w:rFonts w:ascii="宋体"/>
          <w:b/>
          <w:sz w:val="52"/>
          <w:szCs w:val="20"/>
        </w:rPr>
      </w:pPr>
    </w:p>
    <w:p>
      <w:pPr>
        <w:tabs>
          <w:tab w:val="left" w:pos="3240"/>
          <w:tab w:val="left" w:pos="6840"/>
        </w:tabs>
        <w:spacing w:line="800" w:lineRule="exact"/>
        <w:ind w:firstLine="800"/>
        <w:rPr>
          <w:rFonts w:ascii="宋体" w:hAnsi="宋体"/>
          <w:b/>
          <w:bCs/>
          <w:sz w:val="30"/>
        </w:rPr>
      </w:pPr>
      <w:r>
        <w:rPr>
          <w:rFonts w:hint="eastAsia" w:ascii="宋体" w:hAnsi="宋体"/>
          <w:b/>
          <w:bCs/>
          <w:sz w:val="30"/>
        </w:rPr>
        <w:t xml:space="preserve">项  目  名  称 </w:t>
      </w:r>
      <w:r>
        <w:rPr>
          <w:rFonts w:hint="eastAsia" w:ascii="宋体" w:hAnsi="宋体"/>
          <w:sz w:val="30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</w:t>
      </w:r>
      <w:r>
        <w:rPr>
          <w:rFonts w:hint="eastAsia" w:ascii="宋体" w:hAnsi="宋体"/>
          <w:spacing w:val="10"/>
          <w:sz w:val="30"/>
          <w:u w:val="single"/>
        </w:rPr>
        <w:t xml:space="preserve">                           </w:t>
      </w:r>
    </w:p>
    <w:p>
      <w:pPr>
        <w:spacing w:line="800" w:lineRule="exact"/>
        <w:ind w:firstLine="800"/>
        <w:rPr>
          <w:rFonts w:ascii="宋体" w:hAnsi="宋体"/>
          <w:sz w:val="30"/>
          <w:u w:val="single"/>
        </w:rPr>
      </w:pPr>
      <w:r>
        <w:rPr>
          <w:rFonts w:hint="eastAsia" w:ascii="宋体" w:hAnsi="宋体"/>
          <w:b/>
          <w:bCs/>
          <w:sz w:val="30"/>
        </w:rPr>
        <w:t xml:space="preserve">申    请    者 </w:t>
      </w:r>
      <w:r>
        <w:rPr>
          <w:rFonts w:hint="eastAsia" w:ascii="宋体" w:hAnsi="宋体"/>
          <w:sz w:val="30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                </w:t>
      </w:r>
      <w:r>
        <w:rPr>
          <w:rFonts w:ascii="宋体" w:hAnsi="宋体"/>
          <w:sz w:val="30"/>
          <w:u w:val="single"/>
        </w:rPr>
        <w:t xml:space="preserve">            </w:t>
      </w:r>
    </w:p>
    <w:p>
      <w:pPr>
        <w:spacing w:line="800" w:lineRule="exact"/>
        <w:ind w:firstLine="800"/>
        <w:rPr>
          <w:rFonts w:ascii="宋体" w:hAnsi="宋体"/>
          <w:sz w:val="30"/>
          <w:u w:val="single"/>
        </w:rPr>
      </w:pPr>
      <w:r>
        <w:rPr>
          <w:rFonts w:hint="eastAsia" w:ascii="宋体" w:hAnsi="宋体"/>
          <w:b/>
          <w:bCs/>
          <w:sz w:val="30"/>
        </w:rPr>
        <w:t xml:space="preserve">学  科  门  类  </w:t>
      </w:r>
      <w:r>
        <w:rPr>
          <w:rFonts w:hint="eastAsia" w:ascii="宋体" w:hAnsi="宋体"/>
          <w:sz w:val="30"/>
          <w:u w:val="single"/>
        </w:rPr>
        <w:t xml:space="preserve">                     </w:t>
      </w:r>
      <w:r>
        <w:rPr>
          <w:rFonts w:ascii="宋体" w:hAnsi="宋体"/>
          <w:sz w:val="30"/>
          <w:u w:val="single"/>
        </w:rPr>
        <w:t xml:space="preserve">            </w:t>
      </w:r>
    </w:p>
    <w:p>
      <w:pPr>
        <w:spacing w:line="800" w:lineRule="exact"/>
        <w:ind w:firstLine="800"/>
        <w:rPr>
          <w:rFonts w:ascii="宋体" w:hAnsi="宋体"/>
          <w:bCs/>
          <w:sz w:val="30"/>
        </w:rPr>
      </w:pPr>
      <w:r>
        <w:rPr>
          <w:rFonts w:hint="eastAsia" w:ascii="宋体" w:hAnsi="宋体"/>
          <w:b/>
          <w:bCs/>
          <w:sz w:val="30"/>
        </w:rPr>
        <w:t xml:space="preserve">项  目  类  别  </w:t>
      </w:r>
      <w:r>
        <w:rPr>
          <w:rFonts w:hint="eastAsia" w:ascii="宋体" w:hAnsi="宋体"/>
          <w:bCs/>
          <w:sz w:val="30"/>
          <w:u w:val="single"/>
        </w:rPr>
        <w:t>本专科教育</w:t>
      </w:r>
      <w:r>
        <w:rPr>
          <w:rFonts w:hint="eastAsia" w:ascii="宋体" w:hAnsi="宋体"/>
          <w:bCs/>
          <w:sz w:val="30"/>
          <w:u w:val="single"/>
        </w:rPr>
        <w:sym w:font="Wingdings" w:char="00A8"/>
      </w:r>
      <w:r>
        <w:rPr>
          <w:rFonts w:hint="eastAsia" w:ascii="宋体" w:hAnsi="宋体"/>
          <w:bCs/>
          <w:sz w:val="30"/>
          <w:u w:val="single"/>
        </w:rPr>
        <w:t>研究生教育</w:t>
      </w:r>
      <w:r>
        <w:rPr>
          <w:rFonts w:hint="eastAsia" w:ascii="宋体" w:hAnsi="宋体"/>
          <w:bCs/>
          <w:sz w:val="30"/>
          <w:u w:val="single"/>
        </w:rPr>
        <w:sym w:font="Wingdings" w:char="F06F"/>
      </w:r>
      <w:r>
        <w:rPr>
          <w:rFonts w:hint="eastAsia" w:ascii="宋体" w:hAnsi="宋体"/>
          <w:bCs/>
          <w:sz w:val="30"/>
          <w:u w:val="single"/>
        </w:rPr>
        <w:t>课程思政</w:t>
      </w:r>
      <w:r>
        <w:rPr>
          <w:rFonts w:hint="eastAsia" w:ascii="宋体" w:hAnsi="宋体"/>
          <w:bCs/>
          <w:sz w:val="30"/>
          <w:u w:val="single"/>
        </w:rPr>
        <w:sym w:font="Wingdings" w:char="F06F"/>
      </w:r>
    </w:p>
    <w:p>
      <w:pPr>
        <w:spacing w:line="800" w:lineRule="exact"/>
        <w:rPr>
          <w:rFonts w:ascii="宋体" w:hAnsi="宋体"/>
          <w:sz w:val="30"/>
          <w:u w:val="single"/>
        </w:rPr>
      </w:pPr>
      <w:r>
        <w:rPr>
          <w:rFonts w:hint="eastAsia" w:ascii="宋体" w:hAnsi="宋体"/>
          <w:b/>
          <w:sz w:val="30"/>
        </w:rPr>
        <w:t xml:space="preserve">     </w:t>
      </w:r>
      <w:r>
        <w:rPr>
          <w:rFonts w:hint="eastAsia" w:ascii="宋体" w:hAnsi="宋体"/>
          <w:b/>
          <w:bCs/>
          <w:sz w:val="30"/>
        </w:rPr>
        <w:t>项  目  性  质</w:t>
      </w:r>
      <w:r>
        <w:rPr>
          <w:rFonts w:hint="eastAsia" w:ascii="宋体" w:hAnsi="宋体"/>
          <w:bCs/>
          <w:sz w:val="30"/>
        </w:rPr>
        <w:t xml:space="preserve">  </w:t>
      </w:r>
      <w:r>
        <w:rPr>
          <w:rFonts w:hint="eastAsia" w:ascii="宋体" w:hAnsi="宋体"/>
          <w:bCs/>
          <w:sz w:val="30"/>
          <w:u w:val="single"/>
        </w:rPr>
        <w:t xml:space="preserve">  重点项目</w:t>
      </w:r>
      <w:r>
        <w:rPr>
          <w:rFonts w:hint="eastAsia" w:ascii="宋体" w:hAnsi="宋体"/>
          <w:sz w:val="30"/>
          <w:u w:val="single"/>
        </w:rPr>
        <w:sym w:font="Wingdings" w:char="00A8"/>
      </w:r>
      <w:r>
        <w:rPr>
          <w:rFonts w:hint="eastAsia" w:ascii="宋体" w:hAnsi="宋体"/>
          <w:bCs/>
          <w:sz w:val="30"/>
          <w:u w:val="single"/>
        </w:rPr>
        <w:t xml:space="preserve">          一般项目</w:t>
      </w:r>
      <w:r>
        <w:rPr>
          <w:rFonts w:hint="eastAsia" w:ascii="宋体" w:hAnsi="宋体"/>
          <w:sz w:val="30"/>
          <w:u w:val="single"/>
        </w:rPr>
        <w:sym w:font="Wingdings" w:char="F06F"/>
      </w:r>
      <w:r>
        <w:rPr>
          <w:rFonts w:hint="eastAsia" w:ascii="宋体" w:hAnsi="宋体"/>
          <w:sz w:val="30"/>
          <w:u w:val="single"/>
        </w:rPr>
        <w:t xml:space="preserve">  </w:t>
      </w:r>
    </w:p>
    <w:p>
      <w:pPr>
        <w:spacing w:line="800" w:lineRule="exact"/>
        <w:ind w:firstLine="800"/>
        <w:rPr>
          <w:rFonts w:ascii="宋体" w:hAnsi="宋体"/>
          <w:sz w:val="30"/>
          <w:u w:val="single"/>
        </w:rPr>
      </w:pPr>
      <w:r>
        <w:rPr>
          <w:rFonts w:hint="eastAsia" w:ascii="宋体" w:hAnsi="宋体"/>
          <w:b/>
          <w:bCs/>
          <w:sz w:val="30"/>
        </w:rPr>
        <w:t xml:space="preserve">联  系  电  话  </w:t>
      </w:r>
      <w:r>
        <w:rPr>
          <w:rFonts w:hint="eastAsia" w:ascii="宋体" w:hAnsi="宋体"/>
          <w:sz w:val="30"/>
          <w:u w:val="single"/>
        </w:rPr>
        <w:t xml:space="preserve">                     </w:t>
      </w:r>
      <w:r>
        <w:rPr>
          <w:rFonts w:ascii="宋体" w:hAnsi="宋体"/>
          <w:sz w:val="30"/>
          <w:u w:val="single"/>
        </w:rPr>
        <w:t xml:space="preserve">            </w:t>
      </w:r>
    </w:p>
    <w:p>
      <w:pPr>
        <w:spacing w:line="800" w:lineRule="exact"/>
        <w:ind w:firstLine="800"/>
        <w:rPr>
          <w:rFonts w:ascii="宋体" w:hAnsi="宋体"/>
          <w:b/>
          <w:bCs/>
          <w:sz w:val="30"/>
        </w:rPr>
      </w:pPr>
      <w:r>
        <w:rPr>
          <w:rFonts w:hint="eastAsia" w:ascii="宋体" w:hAnsi="宋体"/>
          <w:b/>
          <w:bCs/>
          <w:sz w:val="30"/>
        </w:rPr>
        <w:t xml:space="preserve">电  子  邮  箱  </w:t>
      </w:r>
      <w:r>
        <w:rPr>
          <w:rFonts w:hint="eastAsia" w:ascii="宋体" w:hAnsi="宋体"/>
          <w:sz w:val="30"/>
          <w:u w:val="single"/>
        </w:rPr>
        <w:t xml:space="preserve">                     </w:t>
      </w:r>
      <w:r>
        <w:rPr>
          <w:rFonts w:ascii="宋体" w:hAnsi="宋体"/>
          <w:sz w:val="30"/>
          <w:u w:val="single"/>
        </w:rPr>
        <w:t xml:space="preserve">            </w:t>
      </w:r>
    </w:p>
    <w:p>
      <w:pPr>
        <w:spacing w:line="800" w:lineRule="exact"/>
        <w:ind w:firstLine="800"/>
        <w:rPr>
          <w:rFonts w:ascii="宋体" w:hAnsi="宋体"/>
          <w:b/>
          <w:bCs/>
          <w:sz w:val="30"/>
        </w:rPr>
      </w:pPr>
      <w:r>
        <w:rPr>
          <w:rFonts w:hint="eastAsia" w:ascii="宋体" w:hAnsi="宋体"/>
          <w:b/>
          <w:bCs/>
          <w:sz w:val="30"/>
        </w:rPr>
        <w:t xml:space="preserve">所  在  学  校  </w:t>
      </w:r>
      <w:r>
        <w:rPr>
          <w:rFonts w:hint="eastAsia" w:ascii="宋体" w:hAnsi="宋体"/>
          <w:sz w:val="30"/>
          <w:u w:val="single"/>
        </w:rPr>
        <w:t xml:space="preserve">                                 </w:t>
      </w:r>
    </w:p>
    <w:p>
      <w:pPr>
        <w:spacing w:line="800" w:lineRule="exact"/>
        <w:ind w:firstLine="800"/>
        <w:rPr>
          <w:rFonts w:ascii="宋体" w:hAnsi="宋体"/>
          <w:sz w:val="30"/>
          <w:u w:val="single"/>
        </w:rPr>
      </w:pPr>
      <w:r>
        <w:rPr>
          <w:rFonts w:hint="eastAsia" w:ascii="宋体" w:hAnsi="宋体"/>
          <w:b/>
          <w:bCs/>
          <w:sz w:val="30"/>
        </w:rPr>
        <w:t xml:space="preserve">申  请  日  期 </w:t>
      </w:r>
      <w:r>
        <w:rPr>
          <w:rFonts w:hint="eastAsia" w:ascii="宋体" w:hAnsi="宋体"/>
          <w:sz w:val="30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        年        月 </w:t>
      </w:r>
      <w:r>
        <w:rPr>
          <w:rFonts w:ascii="宋体" w:hAnsi="宋体"/>
          <w:sz w:val="30"/>
          <w:u w:val="single"/>
        </w:rPr>
        <w:t xml:space="preserve">       </w:t>
      </w:r>
      <w:r>
        <w:rPr>
          <w:rFonts w:hint="eastAsia" w:ascii="宋体" w:hAnsi="宋体"/>
          <w:sz w:val="30"/>
          <w:u w:val="single"/>
        </w:rPr>
        <w:t>日</w:t>
      </w:r>
      <w:r>
        <w:rPr>
          <w:rFonts w:ascii="宋体" w:hAnsi="宋体"/>
          <w:sz w:val="30"/>
          <w:u w:val="single"/>
        </w:rPr>
        <w:t xml:space="preserve"> </w:t>
      </w:r>
      <w:r>
        <w:rPr>
          <w:rFonts w:hint="eastAsia" w:ascii="宋体" w:hAnsi="宋体"/>
          <w:sz w:val="30"/>
          <w:u w:val="single"/>
        </w:rPr>
        <w:t xml:space="preserve"> </w:t>
      </w:r>
    </w:p>
    <w:p>
      <w:pPr>
        <w:tabs>
          <w:tab w:val="left" w:pos="480"/>
        </w:tabs>
        <w:spacing w:line="288" w:lineRule="auto"/>
        <w:jc w:val="center"/>
        <w:rPr>
          <w:rFonts w:ascii="宋体"/>
          <w:b/>
          <w:sz w:val="52"/>
          <w:szCs w:val="20"/>
        </w:rPr>
      </w:pPr>
    </w:p>
    <w:p>
      <w:pPr>
        <w:spacing w:line="480" w:lineRule="auto"/>
        <w:jc w:val="center"/>
        <w:rPr>
          <w:rFonts w:ascii="黑体" w:hAnsi="黑体" w:eastAsia="黑体"/>
          <w:spacing w:val="26"/>
          <w:sz w:val="30"/>
          <w:szCs w:val="20"/>
        </w:rPr>
      </w:pPr>
      <w:r>
        <w:rPr>
          <w:rFonts w:hint="eastAsia" w:ascii="黑体" w:hAnsi="黑体" w:eastAsia="黑体"/>
          <w:spacing w:val="26"/>
          <w:sz w:val="30"/>
          <w:szCs w:val="20"/>
        </w:rPr>
        <w:t>海南省教育厅制</w:t>
      </w:r>
    </w:p>
    <w:p>
      <w:pPr>
        <w:ind w:left="98" w:leftChars="47"/>
        <w:jc w:val="center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  <w:lang w:val="en"/>
        </w:rPr>
        <w:t>202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/>
          <w:sz w:val="28"/>
          <w:szCs w:val="28"/>
        </w:rPr>
        <w:t>年9月</w:t>
      </w:r>
    </w:p>
    <w:p>
      <w:pPr>
        <w:rPr>
          <w:rFonts w:ascii="宋体"/>
          <w:szCs w:val="20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1907" w:h="16840"/>
          <w:pgMar w:top="1814" w:right="1417" w:bottom="1440" w:left="1474" w:header="340" w:footer="1162" w:gutter="0"/>
          <w:pgNumType w:fmt="numberInDash"/>
          <w:cols w:space="720" w:num="1"/>
          <w:docGrid w:type="linesAndChars" w:linePitch="312" w:charSpace="0"/>
        </w:sectPr>
      </w:pPr>
    </w:p>
    <w:p>
      <w:pPr>
        <w:ind w:firstLine="420" w:firstLineChars="15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一、简表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438"/>
        <w:gridCol w:w="453"/>
        <w:gridCol w:w="302"/>
        <w:gridCol w:w="219"/>
        <w:gridCol w:w="265"/>
        <w:gridCol w:w="322"/>
        <w:gridCol w:w="100"/>
        <w:gridCol w:w="453"/>
        <w:gridCol w:w="180"/>
        <w:gridCol w:w="92"/>
        <w:gridCol w:w="456"/>
        <w:gridCol w:w="414"/>
        <w:gridCol w:w="185"/>
        <w:gridCol w:w="102"/>
        <w:gridCol w:w="255"/>
        <w:gridCol w:w="597"/>
        <w:gridCol w:w="193"/>
        <w:gridCol w:w="228"/>
        <w:gridCol w:w="241"/>
        <w:gridCol w:w="153"/>
        <w:gridCol w:w="233"/>
        <w:gridCol w:w="220"/>
        <w:gridCol w:w="72"/>
        <w:gridCol w:w="456"/>
        <w:gridCol w:w="267"/>
        <w:gridCol w:w="123"/>
        <w:gridCol w:w="41"/>
        <w:gridCol w:w="260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49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项目简况</w:t>
            </w:r>
          </w:p>
        </w:tc>
        <w:tc>
          <w:tcPr>
            <w:tcW w:w="119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项目名称</w:t>
            </w:r>
          </w:p>
        </w:tc>
        <w:tc>
          <w:tcPr>
            <w:tcW w:w="7279" w:type="dxa"/>
            <w:gridSpan w:val="26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申请经费</w:t>
            </w:r>
          </w:p>
        </w:tc>
        <w:tc>
          <w:tcPr>
            <w:tcW w:w="2501" w:type="dxa"/>
            <w:gridSpan w:val="9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  <w:szCs w:val="20"/>
              </w:rPr>
              <w:t xml:space="preserve">     </w:t>
            </w:r>
            <w:r>
              <w:rPr>
                <w:rFonts w:hint="eastAsia" w:ascii="宋体" w:hAnsi="宋体"/>
                <w:sz w:val="24"/>
                <w:szCs w:val="20"/>
              </w:rPr>
              <w:t>万元</w:t>
            </w:r>
          </w:p>
        </w:tc>
        <w:tc>
          <w:tcPr>
            <w:tcW w:w="1560" w:type="dxa"/>
            <w:gridSpan w:val="6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起止年月</w:t>
            </w:r>
          </w:p>
        </w:tc>
        <w:tc>
          <w:tcPr>
            <w:tcW w:w="3218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年</w:t>
            </w:r>
            <w:r>
              <w:rPr>
                <w:rFonts w:ascii="宋体" w:hAnsi="宋体"/>
                <w:sz w:val="24"/>
                <w:szCs w:val="20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0"/>
              </w:rPr>
              <w:t>月至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年</w:t>
            </w:r>
            <w:r>
              <w:rPr>
                <w:rFonts w:ascii="宋体" w:hAnsi="宋体"/>
                <w:sz w:val="24"/>
                <w:szCs w:val="20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0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49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项</w:t>
            </w: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目</w:t>
            </w: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负</w:t>
            </w: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责</w:t>
            </w: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人</w:t>
            </w:r>
          </w:p>
        </w:tc>
        <w:tc>
          <w:tcPr>
            <w:tcW w:w="119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姓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名</w:t>
            </w:r>
          </w:p>
        </w:tc>
        <w:tc>
          <w:tcPr>
            <w:tcW w:w="135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72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性别</w:t>
            </w:r>
          </w:p>
        </w:tc>
        <w:tc>
          <w:tcPr>
            <w:tcW w:w="70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民族</w:t>
            </w:r>
          </w:p>
        </w:tc>
        <w:tc>
          <w:tcPr>
            <w:tcW w:w="66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524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出生年月</w:t>
            </w: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999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pacing w:val="14"/>
                <w:sz w:val="24"/>
                <w:szCs w:val="20"/>
              </w:rPr>
              <w:t>专业技术职务</w:t>
            </w:r>
          </w:p>
        </w:tc>
        <w:tc>
          <w:tcPr>
            <w:tcW w:w="1281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956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学历</w:t>
            </w:r>
          </w:p>
        </w:tc>
        <w:tc>
          <w:tcPr>
            <w:tcW w:w="1645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3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学位</w:t>
            </w:r>
          </w:p>
        </w:tc>
        <w:tc>
          <w:tcPr>
            <w:tcW w:w="145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438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教学工作简历</w:t>
            </w:r>
          </w:p>
        </w:tc>
        <w:tc>
          <w:tcPr>
            <w:tcW w:w="123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时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间</w:t>
            </w:r>
          </w:p>
        </w:tc>
        <w:tc>
          <w:tcPr>
            <w:tcW w:w="3156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课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程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名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称</w:t>
            </w:r>
          </w:p>
        </w:tc>
        <w:tc>
          <w:tcPr>
            <w:tcW w:w="126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授课对象</w:t>
            </w:r>
          </w:p>
        </w:tc>
        <w:tc>
          <w:tcPr>
            <w:tcW w:w="79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学时</w:t>
            </w:r>
          </w:p>
        </w:tc>
        <w:tc>
          <w:tcPr>
            <w:tcW w:w="1576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所</w:t>
            </w:r>
            <w:r>
              <w:rPr>
                <w:rFonts w:ascii="宋体" w:hAnsi="宋体"/>
                <w:sz w:val="24"/>
                <w:szCs w:val="20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0"/>
              </w:rPr>
              <w:t>在</w:t>
            </w:r>
            <w:r>
              <w:rPr>
                <w:rFonts w:ascii="宋体" w:hAnsi="宋体"/>
                <w:sz w:val="24"/>
                <w:szCs w:val="20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0"/>
              </w:rPr>
              <w:t>单</w:t>
            </w:r>
            <w:r>
              <w:rPr>
                <w:rFonts w:ascii="宋体" w:hAnsi="宋体"/>
                <w:sz w:val="24"/>
                <w:szCs w:val="20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0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3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3156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6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79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576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3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3156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6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79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576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3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3156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6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79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576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3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3156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6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79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576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3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3156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6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79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576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3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3156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68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79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576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891" w:type="dxa"/>
            <w:gridSpan w:val="2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教学改革和科学研究工作</w:t>
            </w: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简历</w:t>
            </w:r>
          </w:p>
        </w:tc>
        <w:tc>
          <w:tcPr>
            <w:tcW w:w="120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时</w:t>
            </w:r>
            <w:r>
              <w:rPr>
                <w:rFonts w:ascii="宋体" w:hAnsi="宋体"/>
                <w:sz w:val="24"/>
                <w:szCs w:val="20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0"/>
              </w:rPr>
              <w:t>间</w:t>
            </w:r>
          </w:p>
        </w:tc>
        <w:tc>
          <w:tcPr>
            <w:tcW w:w="4530" w:type="dxa"/>
            <w:gridSpan w:val="17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项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目</w:t>
            </w:r>
            <w:r>
              <w:rPr>
                <w:rFonts w:ascii="宋体" w:hAnsi="宋体"/>
                <w:sz w:val="24"/>
                <w:szCs w:val="20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0"/>
              </w:rPr>
              <w:t>名</w:t>
            </w:r>
            <w:r>
              <w:rPr>
                <w:rFonts w:ascii="宋体" w:hAnsi="宋体"/>
                <w:sz w:val="24"/>
                <w:szCs w:val="20"/>
              </w:rPr>
              <w:t xml:space="preserve">   </w:t>
            </w:r>
            <w:r>
              <w:rPr>
                <w:rFonts w:hint="eastAsia" w:ascii="宋体" w:hAnsi="宋体"/>
                <w:sz w:val="24"/>
                <w:szCs w:val="20"/>
              </w:rPr>
              <w:t>称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891" w:type="dxa"/>
            <w:gridSpan w:val="2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0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4530" w:type="dxa"/>
            <w:gridSpan w:val="17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891" w:type="dxa"/>
            <w:gridSpan w:val="2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0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4530" w:type="dxa"/>
            <w:gridSpan w:val="17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891" w:type="dxa"/>
            <w:gridSpan w:val="2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0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4530" w:type="dxa"/>
            <w:gridSpan w:val="17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891" w:type="dxa"/>
            <w:gridSpan w:val="2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0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4530" w:type="dxa"/>
            <w:gridSpan w:val="17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891" w:type="dxa"/>
            <w:gridSpan w:val="2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08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4530" w:type="dxa"/>
            <w:gridSpan w:val="17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843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49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项</w:t>
            </w: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目</w:t>
            </w: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组</w:t>
            </w:r>
          </w:p>
        </w:tc>
        <w:tc>
          <w:tcPr>
            <w:tcW w:w="141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总人数</w:t>
            </w:r>
          </w:p>
        </w:tc>
        <w:tc>
          <w:tcPr>
            <w:tcW w:w="1412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高级职务</w:t>
            </w:r>
          </w:p>
        </w:tc>
        <w:tc>
          <w:tcPr>
            <w:tcW w:w="141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中级职务</w:t>
            </w:r>
          </w:p>
        </w:tc>
        <w:tc>
          <w:tcPr>
            <w:tcW w:w="141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初级职务</w:t>
            </w:r>
          </w:p>
        </w:tc>
        <w:tc>
          <w:tcPr>
            <w:tcW w:w="1412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博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士</w:t>
            </w:r>
          </w:p>
        </w:tc>
        <w:tc>
          <w:tcPr>
            <w:tcW w:w="141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硕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412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412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41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41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412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</w:p>
        </w:tc>
        <w:tc>
          <w:tcPr>
            <w:tcW w:w="1412" w:type="dxa"/>
            <w:gridSpan w:val="2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438" w:type="dxa"/>
            <w:vMerge w:val="restart"/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主要成员︵不含负责人︶</w:t>
            </w:r>
          </w:p>
        </w:tc>
        <w:tc>
          <w:tcPr>
            <w:tcW w:w="123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姓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名</w:t>
            </w:r>
          </w:p>
        </w:tc>
        <w:tc>
          <w:tcPr>
            <w:tcW w:w="105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性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别</w:t>
            </w:r>
          </w:p>
        </w:tc>
        <w:tc>
          <w:tcPr>
            <w:tcW w:w="1147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年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龄</w:t>
            </w:r>
          </w:p>
        </w:tc>
        <w:tc>
          <w:tcPr>
            <w:tcW w:w="1147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专业技术职务</w:t>
            </w:r>
          </w:p>
        </w:tc>
        <w:tc>
          <w:tcPr>
            <w:tcW w:w="1147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工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作</w:t>
            </w:r>
          </w:p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单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位</w:t>
            </w:r>
          </w:p>
        </w:tc>
        <w:tc>
          <w:tcPr>
            <w:tcW w:w="114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项目中的分工</w:t>
            </w:r>
          </w:p>
        </w:tc>
        <w:tc>
          <w:tcPr>
            <w:tcW w:w="1152" w:type="dxa"/>
            <w:vAlign w:val="center"/>
          </w:tcPr>
          <w:p>
            <w:pPr>
              <w:snapToGrid w:val="0"/>
              <w:jc w:val="center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签</w:t>
            </w:r>
            <w:r>
              <w:rPr>
                <w:rFonts w:ascii="宋体" w:hAnsi="宋体"/>
                <w:sz w:val="24"/>
                <w:szCs w:val="20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0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39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055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6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5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52" w:type="dxa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39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055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6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5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52" w:type="dxa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39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055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6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5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52" w:type="dxa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493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239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055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4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6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47" w:type="dxa"/>
            <w:gridSpan w:val="5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  <w:tc>
          <w:tcPr>
            <w:tcW w:w="1152" w:type="dxa"/>
            <w:vAlign w:val="center"/>
          </w:tcPr>
          <w:p>
            <w:pPr>
              <w:snapToGrid w:val="0"/>
              <w:rPr>
                <w:rFonts w:ascii="宋体"/>
                <w:sz w:val="24"/>
                <w:szCs w:val="20"/>
              </w:rPr>
            </w:pPr>
          </w:p>
        </w:tc>
      </w:tr>
    </w:tbl>
    <w:p>
      <w:pPr>
        <w:ind w:firstLine="360" w:firstLineChars="150"/>
        <w:rPr>
          <w:rFonts w:ascii="宋体"/>
          <w:b/>
          <w:bCs/>
          <w:sz w:val="28"/>
          <w:szCs w:val="28"/>
        </w:rPr>
      </w:pPr>
      <w:r>
        <w:rPr>
          <w:rFonts w:ascii="宋体"/>
          <w:sz w:val="24"/>
          <w:szCs w:val="20"/>
        </w:rPr>
        <w:br w:type="page"/>
      </w:r>
      <w:r>
        <w:rPr>
          <w:rFonts w:hint="eastAsia" w:ascii="黑体" w:hAnsi="黑体" w:eastAsia="黑体" w:cs="黑体"/>
          <w:sz w:val="28"/>
          <w:szCs w:val="28"/>
        </w:rPr>
        <w:t>二、立项依据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126" w:hRule="atLeast"/>
          <w:jc w:val="center"/>
        </w:trPr>
        <w:tc>
          <w:tcPr>
            <w:tcW w:w="8951" w:type="dxa"/>
          </w:tcPr>
          <w:p>
            <w:pPr>
              <w:numPr>
                <w:ilvl w:val="0"/>
                <w:numId w:val="1"/>
              </w:num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项目的研究意义</w:t>
            </w: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2.</w:t>
            </w:r>
            <w:r>
              <w:rPr>
                <w:rFonts w:hint="eastAsia" w:ascii="宋体" w:hAnsi="宋体" w:cs="宋体"/>
                <w:sz w:val="24"/>
              </w:rPr>
              <w:t>国内外研究现状分析</w:t>
            </w: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cs="宋体"/>
                <w:sz w:val="24"/>
              </w:rPr>
            </w:pPr>
          </w:p>
          <w:p>
            <w:pPr>
              <w:numPr>
                <w:ilvl w:val="0"/>
                <w:numId w:val="2"/>
              </w:numPr>
              <w:tabs>
                <w:tab w:val="left" w:pos="480"/>
                <w:tab w:val="left" w:pos="1560"/>
              </w:tabs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 w:cs="宋体"/>
                <w:sz w:val="24"/>
              </w:rPr>
              <w:t>主要参考文献</w:t>
            </w:r>
            <w:r>
              <w:rPr>
                <w:rFonts w:hint="eastAsia" w:ascii="宋体" w:hAnsi="宋体"/>
                <w:sz w:val="24"/>
                <w:szCs w:val="20"/>
              </w:rPr>
              <w:t>及出处</w:t>
            </w:r>
          </w:p>
          <w:p>
            <w:pPr>
              <w:tabs>
                <w:tab w:val="left" w:pos="480"/>
                <w:tab w:val="left" w:pos="1560"/>
              </w:tabs>
              <w:rPr>
                <w:rFonts w:ascii="宋体" w:hAnsi="宋体"/>
                <w:sz w:val="24"/>
                <w:szCs w:val="20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hAnsi="宋体"/>
                <w:sz w:val="24"/>
                <w:szCs w:val="20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hAnsi="宋体"/>
                <w:sz w:val="24"/>
                <w:szCs w:val="20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hAnsi="宋体"/>
                <w:sz w:val="24"/>
                <w:szCs w:val="20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hAnsi="宋体"/>
                <w:sz w:val="24"/>
                <w:szCs w:val="20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hAnsi="宋体"/>
                <w:sz w:val="24"/>
                <w:szCs w:val="20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hAnsi="宋体"/>
                <w:sz w:val="24"/>
                <w:szCs w:val="20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hAnsi="宋体"/>
                <w:sz w:val="24"/>
                <w:szCs w:val="20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hAnsi="宋体"/>
                <w:sz w:val="24"/>
                <w:szCs w:val="20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hAnsi="宋体"/>
                <w:sz w:val="24"/>
                <w:szCs w:val="20"/>
              </w:rPr>
            </w:pPr>
          </w:p>
          <w:p>
            <w:pPr>
              <w:tabs>
                <w:tab w:val="left" w:pos="480"/>
                <w:tab w:val="left" w:pos="1560"/>
              </w:tabs>
              <w:rPr>
                <w:rFonts w:ascii="宋体" w:hAnsi="宋体"/>
                <w:sz w:val="24"/>
                <w:szCs w:val="20"/>
              </w:rPr>
            </w:pPr>
          </w:p>
        </w:tc>
      </w:tr>
    </w:tbl>
    <w:p>
      <w:pPr>
        <w:ind w:firstLine="315" w:firstLineChars="150"/>
        <w:rPr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>注：不够可加页，下同。</w:t>
      </w:r>
    </w:p>
    <w:p>
      <w:pPr>
        <w:ind w:firstLine="420" w:firstLineChars="15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三、项目实施方案及实施计划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1" w:hRule="atLeast"/>
          <w:jc w:val="center"/>
        </w:trPr>
        <w:tc>
          <w:tcPr>
            <w:tcW w:w="8898" w:type="dxa"/>
          </w:tcPr>
          <w:p>
            <w:pPr>
              <w:jc w:val="left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  <w:szCs w:val="20"/>
              </w:rPr>
              <w:t>1.</w:t>
            </w:r>
            <w:r>
              <w:rPr>
                <w:rFonts w:hint="eastAsia" w:ascii="宋体" w:hAnsi="宋体"/>
                <w:sz w:val="24"/>
                <w:szCs w:val="20"/>
              </w:rPr>
              <w:t>具体研究内容、研究目标和拟解决的关键问题</w:t>
            </w: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实施方案、具体实施计划（含年度进展情况）及可行性分析</w:t>
            </w: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numPr>
                <w:ilvl w:val="0"/>
                <w:numId w:val="3"/>
              </w:numPr>
              <w:jc w:val="left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项目预期的成果和效果（包括成果形式，预期推广、应用范围、受益学生数等）</w:t>
            </w:r>
          </w:p>
          <w:p>
            <w:pPr>
              <w:spacing w:line="58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58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58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58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58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58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58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line="580" w:lineRule="exact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 w:hAnsi="宋体"/>
                <w:sz w:val="24"/>
                <w:szCs w:val="20"/>
              </w:rPr>
            </w:pPr>
          </w:p>
          <w:p>
            <w:pPr>
              <w:ind w:firstLine="240" w:firstLineChars="100"/>
              <w:jc w:val="left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  <w:szCs w:val="20"/>
              </w:rPr>
              <w:t>4.</w:t>
            </w:r>
            <w:r>
              <w:rPr>
                <w:rFonts w:hint="eastAsia" w:ascii="宋体" w:hAnsi="宋体"/>
                <w:sz w:val="24"/>
                <w:szCs w:val="20"/>
              </w:rPr>
              <w:t>本项目的特色与创新之处</w:t>
            </w: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</w:tc>
      </w:tr>
    </w:tbl>
    <w:p>
      <w:pPr>
        <w:ind w:firstLine="420" w:firstLineChars="150"/>
        <w:rPr>
          <w:rFonts w:hint="eastAsia" w:ascii="黑体" w:hAnsi="黑体" w:eastAsia="黑体" w:cs="黑体"/>
          <w:sz w:val="28"/>
          <w:szCs w:val="28"/>
        </w:rPr>
      </w:pPr>
    </w:p>
    <w:p>
      <w:pPr>
        <w:ind w:firstLine="420" w:firstLineChars="15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四、项目研究基础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63" w:hRule="atLeast"/>
          <w:jc w:val="center"/>
        </w:trPr>
        <w:tc>
          <w:tcPr>
            <w:tcW w:w="8871" w:type="dxa"/>
          </w:tcPr>
          <w:p>
            <w:pPr>
              <w:spacing w:before="156" w:beforeLines="50"/>
              <w:jc w:val="left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  <w:szCs w:val="20"/>
              </w:rPr>
              <w:t>1.</w:t>
            </w:r>
            <w:r>
              <w:rPr>
                <w:rFonts w:hint="eastAsia" w:ascii="宋体" w:hAnsi="宋体"/>
                <w:sz w:val="24"/>
                <w:szCs w:val="20"/>
              </w:rPr>
              <w:t>与本项目有关的教学改革工作积累和已取得的教学改革工作成绩</w:t>
            </w: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numPr>
                <w:ilvl w:val="0"/>
                <w:numId w:val="4"/>
              </w:num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学校已具备的教学改革基础和环境，学校对项目的支持情况（含有关政策、经费及其使用管理机制、保障条件等，可附有关文件），尚缺少的条件和拟解决的途径</w:t>
            </w: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78" w:hRule="atLeast"/>
          <w:jc w:val="center"/>
        </w:trPr>
        <w:tc>
          <w:tcPr>
            <w:tcW w:w="8871" w:type="dxa"/>
          </w:tcPr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  <w:r>
              <w:rPr>
                <w:rFonts w:ascii="宋体" w:hAnsi="宋体"/>
                <w:sz w:val="24"/>
                <w:szCs w:val="20"/>
              </w:rPr>
              <w:t>3.</w:t>
            </w:r>
            <w:r>
              <w:rPr>
                <w:rFonts w:hint="eastAsia" w:ascii="宋体" w:hAnsi="宋体"/>
                <w:sz w:val="24"/>
                <w:szCs w:val="20"/>
              </w:rPr>
              <w:t>申请者和项目组成员所承担的教学改革和科研项目情况</w:t>
            </w: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  <w:p>
            <w:pPr>
              <w:spacing w:before="156" w:beforeLines="50" w:line="360" w:lineRule="auto"/>
              <w:jc w:val="left"/>
              <w:rPr>
                <w:rFonts w:ascii="宋体"/>
                <w:sz w:val="24"/>
                <w:szCs w:val="20"/>
              </w:rPr>
            </w:pPr>
          </w:p>
        </w:tc>
      </w:tr>
    </w:tbl>
    <w:p>
      <w:pPr>
        <w:spacing w:line="600" w:lineRule="exact"/>
        <w:rPr>
          <w:rFonts w:ascii="黑体" w:hAnsi="黑体" w:eastAsia="黑体" w:cs="黑体"/>
          <w:sz w:val="28"/>
          <w:szCs w:val="28"/>
        </w:rPr>
      </w:pPr>
      <w:r>
        <w:rPr>
          <w:rFonts w:ascii="宋体"/>
          <w:sz w:val="24"/>
          <w:szCs w:val="20"/>
        </w:rPr>
        <w:br w:type="page"/>
      </w:r>
      <w:r>
        <w:rPr>
          <w:rFonts w:hint="eastAsia" w:ascii="黑体" w:hAnsi="黑体" w:eastAsia="黑体" w:cs="黑体"/>
          <w:sz w:val="28"/>
          <w:szCs w:val="28"/>
        </w:rPr>
        <w:t xml:space="preserve">  五、经费预算</w:t>
      </w:r>
    </w:p>
    <w:tbl>
      <w:tblPr>
        <w:tblStyle w:val="4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907"/>
        <w:gridCol w:w="2017"/>
        <w:gridCol w:w="4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2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经费科目</w:t>
            </w:r>
          </w:p>
        </w:tc>
        <w:tc>
          <w:tcPr>
            <w:tcW w:w="201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金额（万元）</w:t>
            </w:r>
          </w:p>
        </w:tc>
        <w:tc>
          <w:tcPr>
            <w:tcW w:w="459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2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  计</w:t>
            </w:r>
          </w:p>
        </w:tc>
        <w:tc>
          <w:tcPr>
            <w:tcW w:w="201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93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2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直接经费小计</w:t>
            </w:r>
          </w:p>
        </w:tc>
        <w:tc>
          <w:tcPr>
            <w:tcW w:w="201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93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290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1.</w:t>
            </w:r>
          </w:p>
        </w:tc>
        <w:tc>
          <w:tcPr>
            <w:tcW w:w="201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93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290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2.</w:t>
            </w:r>
          </w:p>
        </w:tc>
        <w:tc>
          <w:tcPr>
            <w:tcW w:w="201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93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290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3.</w:t>
            </w:r>
          </w:p>
        </w:tc>
        <w:tc>
          <w:tcPr>
            <w:tcW w:w="201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93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29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......</w:t>
            </w:r>
          </w:p>
        </w:tc>
        <w:tc>
          <w:tcPr>
            <w:tcW w:w="201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593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2907" w:type="dxa"/>
          </w:tcPr>
          <w:p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间接经费小计</w:t>
            </w: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4593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290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1.</w:t>
            </w: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4593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2907" w:type="dxa"/>
            <w:vAlign w:val="center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2.</w:t>
            </w:r>
          </w:p>
        </w:tc>
        <w:tc>
          <w:tcPr>
            <w:tcW w:w="2017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4593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before="120" w:line="500" w:lineRule="exac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经费科目主要包括直接经费和间接经费，其中直接经费主要包括设备费、材料费、测试化验加工费、会议/差旅/国际合作与交流费、出版/文献/信息传播/知识产权事务费、劳务费、专家咨询费和其他支出等；间接经费不超过直接经费扣除设备购置费后的20%。</w:t>
      </w:r>
    </w:p>
    <w:p>
      <w:pPr>
        <w:spacing w:line="600" w:lineRule="exact"/>
        <w:ind w:firstLine="280" w:firstLineChars="1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六、合作单位意见</w:t>
      </w:r>
    </w:p>
    <w:tbl>
      <w:tblPr>
        <w:tblStyle w:val="4"/>
        <w:tblW w:w="95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9563" w:type="dxa"/>
          </w:tcPr>
          <w:p>
            <w:pPr>
              <w:rPr>
                <w:rFonts w:eastAsia="楷体"/>
                <w:sz w:val="24"/>
              </w:rPr>
            </w:pPr>
          </w:p>
          <w:p>
            <w:pPr>
              <w:rPr>
                <w:rFonts w:eastAsia="楷体"/>
                <w:sz w:val="24"/>
              </w:rPr>
            </w:pPr>
          </w:p>
          <w:p>
            <w:pPr>
              <w:rPr>
                <w:rFonts w:eastAsia="楷体"/>
                <w:sz w:val="24"/>
              </w:rPr>
            </w:pPr>
          </w:p>
          <w:p>
            <w:pPr>
              <w:rPr>
                <w:rFonts w:eastAsia="楷体"/>
                <w:sz w:val="24"/>
              </w:rPr>
            </w:pPr>
          </w:p>
          <w:p>
            <w:pPr>
              <w:rPr>
                <w:rFonts w:eastAsia="楷体"/>
                <w:sz w:val="24"/>
              </w:rPr>
            </w:pPr>
          </w:p>
          <w:p>
            <w:pPr>
              <w:rPr>
                <w:rFonts w:eastAsia="楷体"/>
                <w:sz w:val="24"/>
              </w:rPr>
            </w:pPr>
          </w:p>
          <w:p>
            <w:pPr>
              <w:rPr>
                <w:rFonts w:eastAsia="楷体"/>
                <w:sz w:val="24"/>
              </w:rPr>
            </w:pPr>
          </w:p>
          <w:p>
            <w:pPr>
              <w:ind w:left="1260"/>
              <w:rPr>
                <w:rFonts w:ascii="宋体" w:hAnsi="宋体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</w:t>
            </w:r>
            <w:r>
              <w:rPr>
                <w:rFonts w:hint="eastAsia" w:ascii="宋体" w:hAnsi="宋体"/>
                <w:sz w:val="24"/>
              </w:rPr>
              <w:t>（公  章）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</w:t>
            </w:r>
          </w:p>
          <w:p>
            <w:pPr>
              <w:ind w:left="1260"/>
              <w:rPr>
                <w:rFonts w:eastAsia="楷体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年    月   日</w:t>
            </w:r>
          </w:p>
        </w:tc>
      </w:tr>
    </w:tbl>
    <w:p>
      <w:pPr>
        <w:spacing w:line="600" w:lineRule="exact"/>
        <w:ind w:firstLine="280" w:firstLineChars="100"/>
        <w:rPr>
          <w:rFonts w:ascii="黑体" w:hAnsi="黑体" w:eastAsia="黑体" w:cs="黑体"/>
          <w:sz w:val="28"/>
          <w:szCs w:val="28"/>
        </w:rPr>
      </w:pPr>
    </w:p>
    <w:p>
      <w:pPr>
        <w:spacing w:line="600" w:lineRule="exact"/>
        <w:ind w:firstLine="280" w:firstLineChars="100"/>
        <w:rPr>
          <w:rFonts w:ascii="黑体" w:hAnsi="黑体" w:eastAsia="黑体" w:cs="黑体"/>
          <w:sz w:val="28"/>
          <w:szCs w:val="28"/>
        </w:rPr>
      </w:pPr>
    </w:p>
    <w:p>
      <w:pPr>
        <w:spacing w:line="600" w:lineRule="exact"/>
        <w:ind w:firstLine="280" w:firstLineChars="1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七、学校意见</w:t>
      </w:r>
    </w:p>
    <w:tbl>
      <w:tblPr>
        <w:tblStyle w:val="4"/>
        <w:tblW w:w="9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35" w:hRule="atLeast"/>
          <w:jc w:val="center"/>
        </w:trPr>
        <w:tc>
          <w:tcPr>
            <w:tcW w:w="9500" w:type="dxa"/>
          </w:tcPr>
          <w:p>
            <w:pPr>
              <w:rPr>
                <w:rFonts w:eastAsia="楷体"/>
                <w:sz w:val="24"/>
              </w:rPr>
            </w:pPr>
          </w:p>
          <w:p>
            <w:pPr>
              <w:rPr>
                <w:rFonts w:eastAsia="楷体"/>
                <w:sz w:val="24"/>
              </w:rPr>
            </w:pPr>
          </w:p>
          <w:p>
            <w:pPr>
              <w:rPr>
                <w:rFonts w:eastAsia="楷体"/>
                <w:sz w:val="24"/>
              </w:rPr>
            </w:pPr>
          </w:p>
          <w:p>
            <w:pPr>
              <w:rPr>
                <w:rFonts w:eastAsia="楷体"/>
                <w:sz w:val="24"/>
              </w:rPr>
            </w:pPr>
          </w:p>
          <w:p>
            <w:pPr>
              <w:rPr>
                <w:rFonts w:eastAsia="楷体"/>
                <w:sz w:val="24"/>
              </w:rPr>
            </w:pPr>
          </w:p>
          <w:p>
            <w:pPr>
              <w:rPr>
                <w:rFonts w:eastAsia="楷体"/>
                <w:sz w:val="24"/>
              </w:rPr>
            </w:pPr>
          </w:p>
          <w:p>
            <w:pPr>
              <w:rPr>
                <w:rFonts w:eastAsia="楷体"/>
                <w:sz w:val="24"/>
              </w:rPr>
            </w:pPr>
          </w:p>
          <w:p>
            <w:pPr>
              <w:rPr>
                <w:rFonts w:eastAsia="楷体"/>
                <w:sz w:val="24"/>
              </w:rPr>
            </w:pPr>
          </w:p>
          <w:p>
            <w:pPr>
              <w:ind w:left="1260"/>
              <w:rPr>
                <w:rFonts w:ascii="宋体" w:hAnsi="宋体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</w:t>
            </w:r>
            <w:r>
              <w:rPr>
                <w:rFonts w:hint="eastAsia" w:ascii="宋体" w:hAnsi="宋体"/>
                <w:sz w:val="24"/>
              </w:rPr>
              <w:t>（公  章）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</w:t>
            </w:r>
          </w:p>
          <w:p>
            <w:pPr>
              <w:ind w:left="1260"/>
              <w:rPr>
                <w:rFonts w:eastAsia="楷体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年    月   日</w:t>
            </w:r>
          </w:p>
        </w:tc>
      </w:tr>
    </w:tbl>
    <w:p>
      <w:pPr>
        <w:spacing w:line="400" w:lineRule="exact"/>
      </w:pPr>
    </w:p>
    <w:p/>
    <w:sectPr>
      <w:footerReference r:id="rId7" w:type="default"/>
      <w:pgSz w:w="11906" w:h="16838"/>
      <w:pgMar w:top="1247" w:right="1247" w:bottom="1247" w:left="1247" w:header="851" w:footer="879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6513201A-8E3F-4D1C-806D-CC5D2D760DA3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E7948FC-DF91-41B8-85E4-F94545EE618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1136706D-C0CF-488A-B81E-D978FE2C5BB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E5FB4702-772F-4B9C-B293-0BC08867370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438809B-3C6F-4F83-A526-9C16AB79A4E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93BB85AE-A01A-49EE-B07F-80C35B62F69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center" w:yAlign="top"/>
      <w:rPr>
        <w:rStyle w:val="6"/>
        <w:rFonts w:ascii="宋体"/>
        <w:sz w:val="28"/>
      </w:rPr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- 2 -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center" w:yAlign="top"/>
    </w:pPr>
    <w:r>
      <w:fldChar w:fldCharType="begin"/>
    </w:r>
    <w:r>
      <w:rPr>
        <w:rStyle w:val="6"/>
      </w:rPr>
      <w:instrText xml:space="preserve"> PAGE  </w:instrText>
    </w:r>
    <w:r>
      <w:fldChar w:fldCharType="separate"/>
    </w:r>
    <w:r>
      <w:rPr>
        <w:rStyle w:val="6"/>
      </w:rPr>
      <w:t>- 2 -</w:t>
    </w:r>
    <w:r>
      <w:fldChar w:fldCharType="end"/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Style w:val="6"/>
        <w:rFonts w:ascii="宋体"/>
        <w:sz w:val="28"/>
      </w:rPr>
    </w:pPr>
    <w:bookmarkStart w:id="0" w:name="_GoBack"/>
    <w:bookmarkEnd w:id="0"/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95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7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26pew0QAAAAMBAAAPAAAAAAAAAAEAIAAAACIAAABkcnMvZG93&#10;bnJldi54bWxQSwECFAAUAAAACACHTuJAIWKiOQcCAAABBAAADgAAAAAAAAABACAAAAAgAQAAZHJz&#10;L2Uyb0RvYy54bWxQSwUGAAAAAAYABgBZAQAAm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5"/>
    <w:multiLevelType w:val="singleLevel"/>
    <w:tmpl w:val="00000005"/>
    <w:lvl w:ilvl="0" w:tentative="0">
      <w:start w:val="3"/>
      <w:numFmt w:val="decimal"/>
      <w:suff w:val="nothing"/>
      <w:lvlText w:val="%1."/>
      <w:lvlJc w:val="left"/>
    </w:lvl>
  </w:abstractNum>
  <w:abstractNum w:abstractNumId="1">
    <w:nsid w:val="00000007"/>
    <w:multiLevelType w:val="singleLevel"/>
    <w:tmpl w:val="00000007"/>
    <w:lvl w:ilvl="0" w:tentative="0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2">
    <w:nsid w:val="00000009"/>
    <w:multiLevelType w:val="singleLevel"/>
    <w:tmpl w:val="00000009"/>
    <w:lvl w:ilvl="0" w:tentative="0">
      <w:start w:val="2"/>
      <w:numFmt w:val="decimal"/>
      <w:suff w:val="nothing"/>
      <w:lvlText w:val="%1."/>
      <w:lvlJc w:val="left"/>
      <w:rPr>
        <w:rFonts w:cs="Times New Roman"/>
      </w:rPr>
    </w:lvl>
  </w:abstractNum>
  <w:abstractNum w:abstractNumId="3">
    <w:nsid w:val="0000000B"/>
    <w:multiLevelType w:val="singleLevel"/>
    <w:tmpl w:val="0000000B"/>
    <w:lvl w:ilvl="0" w:tentative="0">
      <w:start w:val="2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ZiNWVjMTgxNWUzZTI4MDVmOGJiMjU5NjBmNDU1YzcifQ=="/>
  </w:docVars>
  <w:rsids>
    <w:rsidRoot w:val="009805FE"/>
    <w:rsid w:val="00011747"/>
    <w:rsid w:val="000C66AC"/>
    <w:rsid w:val="0026673C"/>
    <w:rsid w:val="006E5137"/>
    <w:rsid w:val="00804255"/>
    <w:rsid w:val="008D793A"/>
    <w:rsid w:val="009805FE"/>
    <w:rsid w:val="00B2717B"/>
    <w:rsid w:val="00B610EB"/>
    <w:rsid w:val="00C972E9"/>
    <w:rsid w:val="00CF1911"/>
    <w:rsid w:val="00FB765C"/>
    <w:rsid w:val="2ED14BB3"/>
    <w:rsid w:val="33E8402C"/>
    <w:rsid w:val="4C324B63"/>
    <w:rsid w:val="76A9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cs="Times New Roman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720</Words>
  <Characters>740</Characters>
  <Lines>12</Lines>
  <Paragraphs>3</Paragraphs>
  <TotalTime>5</TotalTime>
  <ScaleCrop>false</ScaleCrop>
  <LinksUpToDate>false</LinksUpToDate>
  <CharactersWithSpaces>1394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2021-11-03T09:00:00Z</dcterms:created>
  <dc:creator>徐传标</dc:creator>
  <cp:lastModifiedBy>Grammatica</cp:lastModifiedBy>
  <dcterms:modified xsi:type="dcterms:W3CDTF">2023-11-27T09:37:21Z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144C826A1D784809AEEB8E544DB65480_12</vt:lpwstr>
  </property>
</Properties>
</file>